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B757BF">
        <w:rPr>
          <w:rFonts w:ascii="Arial" w:hAnsi="Arial" w:cs="Arial"/>
          <w:b/>
        </w:rPr>
        <w:t>4</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945A3F">
        <w:rPr>
          <w:rFonts w:ascii="Arial" w:hAnsi="Arial" w:cs="Arial"/>
          <w:b/>
        </w:rPr>
        <w:t>p</w:t>
      </w:r>
      <w:r w:rsidR="00945A3F" w:rsidRPr="00945A3F">
        <w:rPr>
          <w:rFonts w:ascii="Arial" w:hAnsi="Arial" w:cs="Arial"/>
          <w:b/>
        </w:rPr>
        <w:t xml:space="preserve">lateaux-repas "standard" et "réception" à livrer dans l’agglomération </w:t>
      </w:r>
      <w:r w:rsidR="00B757BF">
        <w:rPr>
          <w:rFonts w:ascii="Arial" w:hAnsi="Arial" w:cs="Arial"/>
          <w:b/>
        </w:rPr>
        <w:t>messine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300026">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00026">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00026">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00026">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300026">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00026">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00026">
        <w:rPr>
          <w:rFonts w:ascii="Arial" w:hAnsi="Arial" w:cs="Arial"/>
          <w:szCs w:val="22"/>
        </w:rPr>
      </w:r>
      <w:r w:rsidR="00300026">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300026">
        <w:rPr>
          <w:b/>
        </w:rPr>
      </w:r>
      <w:r w:rsidR="00300026">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00026">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00026">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00026">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00026">
        <w:rPr>
          <w:rFonts w:ascii="Arial" w:hAnsi="Arial" w:cs="Arial"/>
          <w:szCs w:val="22"/>
        </w:rPr>
      </w:r>
      <w:r w:rsidR="00300026">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300026">
        <w:rPr>
          <w:rFonts w:ascii="Arial" w:hAnsi="Arial" w:cs="Arial"/>
          <w:szCs w:val="22"/>
        </w:rPr>
      </w:r>
      <w:r w:rsidR="00300026">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proofErr w:type="gramStart"/>
      <w:r w:rsidR="0075318D">
        <w:rPr>
          <w:rFonts w:ascii="Arial" w:hAnsi="Arial" w:cs="Arial"/>
        </w:rPr>
        <w:t>aux</w:t>
      </w:r>
      <w:proofErr w:type="gramEnd"/>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w:t>
      </w:r>
      <w:bookmarkStart w:id="1" w:name="_GoBack"/>
      <w:bookmarkEnd w:id="1"/>
      <w:r>
        <w:rPr>
          <w:rFonts w:ascii="Arial" w:hAnsi="Arial" w:cs="Arial"/>
          <w:b/>
          <w:sz w:val="22"/>
          <w:szCs w:val="22"/>
        </w:rPr>
        <w:t>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0002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00026">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300026">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300026">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300026">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300026">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0002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00026">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0002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0002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0002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0002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0002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0002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0002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30002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B757BF">
            <w:rPr>
              <w:rFonts w:ascii="Arial" w:hAnsi="Arial" w:cs="Arial"/>
              <w:b/>
              <w:i/>
            </w:rPr>
            <w:t>4</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00026"/>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1241A9A"/>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9C64A-370B-454D-B22F-832EAD126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5</Pages>
  <Words>1623</Words>
  <Characters>8932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13</cp:revision>
  <cp:lastPrinted>2016-04-08T14:31:00Z</cp:lastPrinted>
  <dcterms:created xsi:type="dcterms:W3CDTF">2021-02-26T08:02:00Z</dcterms:created>
  <dcterms:modified xsi:type="dcterms:W3CDTF">2025-07-01T09:36:00Z</dcterms:modified>
</cp:coreProperties>
</file>